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F61A5" w14:textId="77777777" w:rsidR="001D433D" w:rsidRPr="007330FF" w:rsidRDefault="001D433D" w:rsidP="000D00E2">
      <w:pPr>
        <w:contextualSpacing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  <w:u w:val="single"/>
        </w:rPr>
        <w:t>UZASADNIENIE</w:t>
      </w:r>
    </w:p>
    <w:p w14:paraId="0021A70D" w14:textId="77777777" w:rsidR="001D433D" w:rsidRPr="007330FF" w:rsidRDefault="001D433D" w:rsidP="000D00E2">
      <w:pPr>
        <w:tabs>
          <w:tab w:val="left" w:pos="9072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2588D3CE" w14:textId="4416FEB4" w:rsidR="001D433D" w:rsidRPr="007330FF" w:rsidRDefault="001D433D" w:rsidP="000D00E2">
      <w:pPr>
        <w:tabs>
          <w:tab w:val="left" w:pos="9072"/>
        </w:tabs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1. Niniejszą uchwałę podejmuje się na podstawie </w:t>
      </w:r>
      <w:r w:rsidR="007330FF" w:rsidRPr="007330FF">
        <w:rPr>
          <w:rFonts w:ascii="Arial" w:hAnsi="Arial" w:cs="Arial"/>
          <w:sz w:val="22"/>
          <w:szCs w:val="22"/>
        </w:rPr>
        <w:t>art. 18 ust. 2 pkt 5 i 15 ustawy z dnia 8 marca 1990 r. o samorządzie gminnym (</w:t>
      </w:r>
      <w:proofErr w:type="spellStart"/>
      <w:r w:rsidR="007330FF" w:rsidRPr="007330FF">
        <w:rPr>
          <w:rFonts w:ascii="Arial" w:hAnsi="Arial" w:cs="Arial"/>
          <w:sz w:val="22"/>
          <w:szCs w:val="22"/>
        </w:rPr>
        <w:t>j.t</w:t>
      </w:r>
      <w:proofErr w:type="spellEnd"/>
      <w:r w:rsidR="007330FF" w:rsidRPr="007330FF">
        <w:rPr>
          <w:rFonts w:ascii="Arial" w:hAnsi="Arial" w:cs="Arial"/>
          <w:sz w:val="22"/>
          <w:szCs w:val="22"/>
        </w:rPr>
        <w:t>. Dz. U. z 2024 r. poz. 609</w:t>
      </w:r>
      <w:r w:rsidR="00E70816">
        <w:rPr>
          <w:rFonts w:ascii="Arial" w:hAnsi="Arial" w:cs="Arial"/>
          <w:sz w:val="22"/>
          <w:szCs w:val="22"/>
        </w:rPr>
        <w:t xml:space="preserve"> </w:t>
      </w:r>
      <w:r w:rsidR="00E70816" w:rsidRPr="00D81474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proofErr w:type="spellStart"/>
      <w:r w:rsidR="00E70816" w:rsidRPr="00D81474">
        <w:rPr>
          <w:rFonts w:ascii="Arial" w:hAnsi="Arial" w:cs="Arial"/>
          <w:color w:val="000000" w:themeColor="text1"/>
          <w:sz w:val="22"/>
          <w:szCs w:val="22"/>
        </w:rPr>
        <w:t>późn</w:t>
      </w:r>
      <w:proofErr w:type="spellEnd"/>
      <w:r w:rsidR="00E70816" w:rsidRPr="00D81474">
        <w:rPr>
          <w:rFonts w:ascii="Arial" w:hAnsi="Arial" w:cs="Arial"/>
          <w:color w:val="000000" w:themeColor="text1"/>
          <w:sz w:val="22"/>
          <w:szCs w:val="22"/>
        </w:rPr>
        <w:t>. zm.</w:t>
      </w:r>
      <w:r w:rsidR="007330FF" w:rsidRPr="007330FF">
        <w:rPr>
          <w:rFonts w:ascii="Arial" w:hAnsi="Arial" w:cs="Arial"/>
          <w:sz w:val="22"/>
          <w:szCs w:val="22"/>
        </w:rPr>
        <w:t>) oraz art. 20 ust. 1 ustawy z dnia 27 marca 2003 r. o planowaniu i zagospodarowaniu przestrzennym (</w:t>
      </w:r>
      <w:proofErr w:type="spellStart"/>
      <w:r w:rsidR="007330FF" w:rsidRPr="007330FF">
        <w:rPr>
          <w:rFonts w:ascii="Arial" w:hAnsi="Arial" w:cs="Arial"/>
          <w:sz w:val="22"/>
          <w:szCs w:val="22"/>
        </w:rPr>
        <w:t>t.j</w:t>
      </w:r>
      <w:proofErr w:type="spellEnd"/>
      <w:r w:rsidR="007330FF" w:rsidRPr="007330FF">
        <w:rPr>
          <w:rFonts w:ascii="Arial" w:hAnsi="Arial" w:cs="Arial"/>
          <w:sz w:val="22"/>
          <w:szCs w:val="22"/>
        </w:rPr>
        <w:t xml:space="preserve">. Dz. U. z </w:t>
      </w:r>
      <w:r w:rsidR="00054414">
        <w:rPr>
          <w:rFonts w:ascii="Arial" w:hAnsi="Arial" w:cs="Arial"/>
          <w:sz w:val="22"/>
          <w:szCs w:val="22"/>
        </w:rPr>
        <w:t>2024 r. poz. 1130</w:t>
      </w:r>
      <w:r w:rsidR="007330FF" w:rsidRPr="007330FF">
        <w:rPr>
          <w:rFonts w:ascii="Arial" w:hAnsi="Arial" w:cs="Arial"/>
          <w:sz w:val="22"/>
          <w:szCs w:val="22"/>
        </w:rPr>
        <w:t xml:space="preserve">) w związku z art. 67 ust. 3 ustawy z dnia 7 lipca 2023 r. o zmianie ustawy o planowaniu i zagospodarowaniu przestrzennym oraz niektórych innych ustaw (Dz. U. </w:t>
      </w:r>
      <w:r w:rsidR="00054414" w:rsidRPr="0049209B">
        <w:rPr>
          <w:rFonts w:ascii="Arial" w:hAnsi="Arial" w:cs="Arial"/>
          <w:color w:val="000000"/>
          <w:sz w:val="22"/>
          <w:szCs w:val="22"/>
        </w:rPr>
        <w:t xml:space="preserve">z 2023 r. </w:t>
      </w:r>
      <w:r w:rsidR="007330FF" w:rsidRPr="007330FF">
        <w:rPr>
          <w:rFonts w:ascii="Arial" w:hAnsi="Arial" w:cs="Arial"/>
          <w:sz w:val="22"/>
          <w:szCs w:val="22"/>
        </w:rPr>
        <w:t>poz. 1688).</w:t>
      </w:r>
    </w:p>
    <w:p w14:paraId="0D32503E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E3D1C29" w14:textId="37A26A36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2. W związku z art. 15 ust. 1 ustawy z dnia 27 marca 2003 </w:t>
      </w:r>
      <w:r w:rsidR="00195EEA" w:rsidRPr="007330FF">
        <w:rPr>
          <w:rFonts w:ascii="Arial" w:hAnsi="Arial" w:cs="Arial"/>
          <w:sz w:val="22"/>
          <w:szCs w:val="22"/>
        </w:rPr>
        <w:t>r. o planowaniu i </w:t>
      </w:r>
      <w:r w:rsidRPr="007330FF">
        <w:rPr>
          <w:rFonts w:ascii="Arial" w:hAnsi="Arial" w:cs="Arial"/>
          <w:sz w:val="22"/>
          <w:szCs w:val="22"/>
        </w:rPr>
        <w:t>zagospodarowaniu przestrzennym (</w:t>
      </w:r>
      <w:proofErr w:type="spellStart"/>
      <w:r w:rsidRPr="007330FF">
        <w:rPr>
          <w:rFonts w:ascii="Arial" w:hAnsi="Arial" w:cs="Arial"/>
          <w:sz w:val="22"/>
          <w:szCs w:val="22"/>
        </w:rPr>
        <w:t>t.j</w:t>
      </w:r>
      <w:proofErr w:type="spellEnd"/>
      <w:r w:rsidRPr="007330FF">
        <w:rPr>
          <w:rFonts w:ascii="Arial" w:hAnsi="Arial" w:cs="Arial"/>
          <w:sz w:val="22"/>
          <w:szCs w:val="22"/>
        </w:rPr>
        <w:t xml:space="preserve">. Dz. U. z </w:t>
      </w:r>
      <w:r w:rsidR="00054414">
        <w:rPr>
          <w:rFonts w:ascii="Arial" w:hAnsi="Arial" w:cs="Arial"/>
          <w:sz w:val="22"/>
          <w:szCs w:val="22"/>
        </w:rPr>
        <w:t>2024 r. poz. 1130</w:t>
      </w:r>
      <w:r w:rsidRPr="007330FF">
        <w:rPr>
          <w:rFonts w:ascii="Arial" w:hAnsi="Arial" w:cs="Arial"/>
          <w:sz w:val="22"/>
          <w:szCs w:val="22"/>
        </w:rPr>
        <w:t>) w uzasadnieniu przedstawia się w szczególności:</w:t>
      </w:r>
    </w:p>
    <w:p w14:paraId="696E2F3A" w14:textId="77777777" w:rsidR="001D433D" w:rsidRPr="007330FF" w:rsidRDefault="001D433D" w:rsidP="000D00E2">
      <w:pPr>
        <w:numPr>
          <w:ilvl w:val="0"/>
          <w:numId w:val="1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sposób realizacji wymogów wynikających z art. 1 ust</w:t>
      </w:r>
      <w:r w:rsidR="0099253E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2;</w:t>
      </w:r>
    </w:p>
    <w:p w14:paraId="4316B836" w14:textId="77777777" w:rsidR="001D433D" w:rsidRPr="007330FF" w:rsidRDefault="001D433D" w:rsidP="000D00E2">
      <w:pPr>
        <w:numPr>
          <w:ilvl w:val="0"/>
          <w:numId w:val="1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sposób realizacji wymogów wynikających z art. 1 ust</w:t>
      </w:r>
      <w:r w:rsidR="0099253E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3;</w:t>
      </w:r>
    </w:p>
    <w:p w14:paraId="59A5B7EC" w14:textId="77777777" w:rsidR="001D433D" w:rsidRPr="007330FF" w:rsidRDefault="001D433D" w:rsidP="000D00E2">
      <w:pPr>
        <w:numPr>
          <w:ilvl w:val="0"/>
          <w:numId w:val="1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sposób realizacji wymogów wynikających z art. 1 ust</w:t>
      </w:r>
      <w:r w:rsidR="0099253E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4;</w:t>
      </w:r>
    </w:p>
    <w:p w14:paraId="458DBD70" w14:textId="77777777" w:rsidR="001D433D" w:rsidRPr="007330FF" w:rsidRDefault="001D433D" w:rsidP="000D00E2">
      <w:pPr>
        <w:numPr>
          <w:ilvl w:val="0"/>
          <w:numId w:val="1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zgodność z wynikami analizy, o której mowa w art. 32 ust. 1, wraz z datą uchwały rady gminy, o której mowa w art. 32 ust. 2, oraz sposób uwzględnienia uniwersalnego projektowania;</w:t>
      </w:r>
    </w:p>
    <w:p w14:paraId="69A95052" w14:textId="77777777" w:rsidR="001D433D" w:rsidRPr="007330FF" w:rsidRDefault="001D433D" w:rsidP="000D00E2">
      <w:pPr>
        <w:numPr>
          <w:ilvl w:val="0"/>
          <w:numId w:val="1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wpływ na finanse publiczne, w tym budżet gminy.</w:t>
      </w:r>
    </w:p>
    <w:p w14:paraId="1F7B4371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6D6FDDF" w14:textId="777777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Ad. 2. pkt 1. Sposób realizacji wymogów wynikających z art. 1 ust</w:t>
      </w:r>
      <w:r w:rsidR="0099253E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2 winien uwzględniać zwłaszcza: „W planowaniu i zagospodarowaniu </w:t>
      </w:r>
      <w:r w:rsidR="00195EEA" w:rsidRPr="007330FF">
        <w:rPr>
          <w:rFonts w:ascii="Arial" w:hAnsi="Arial" w:cs="Arial"/>
          <w:sz w:val="22"/>
          <w:szCs w:val="22"/>
        </w:rPr>
        <w:t>przestrzennym uwzględnia się </w:t>
      </w:r>
      <w:r w:rsidRPr="007330FF">
        <w:rPr>
          <w:rFonts w:ascii="Arial" w:hAnsi="Arial" w:cs="Arial"/>
          <w:sz w:val="22"/>
          <w:szCs w:val="22"/>
        </w:rPr>
        <w:t xml:space="preserve">zwłaszcza: </w:t>
      </w:r>
    </w:p>
    <w:p w14:paraId="10D63A38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ładu przestrzennego, w tym urbanistyki i architektury;</w:t>
      </w:r>
    </w:p>
    <w:p w14:paraId="05842088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architektoniczne i krajobrazowe;</w:t>
      </w:r>
    </w:p>
    <w:p w14:paraId="38E0BF00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ochrony środowiska, w tym gospodarowania wodami i ochrony gruntów rolnych i leśnych;</w:t>
      </w:r>
    </w:p>
    <w:p w14:paraId="210C2251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ochrony dziedzictwa kulturowego i zabytków oraz dóbr kultury współczesnej;</w:t>
      </w:r>
    </w:p>
    <w:p w14:paraId="698D438E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ochrony zdrowia oraz bezpieczeństwa ludzi i mienia, a także potrzeby osób niepełnosprawnych;</w:t>
      </w:r>
    </w:p>
    <w:p w14:paraId="6B659F63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ekonomiczne przestrzeni;</w:t>
      </w:r>
    </w:p>
    <w:p w14:paraId="34A07C05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prawo własności;</w:t>
      </w:r>
    </w:p>
    <w:p w14:paraId="0BC2AAC1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potrzeby obronności i bezpieczeństwa państwa;</w:t>
      </w:r>
    </w:p>
    <w:p w14:paraId="461D66E9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potrzeby interesu publicznego;</w:t>
      </w:r>
    </w:p>
    <w:p w14:paraId="7101C658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potrzeby w zakresie rozwoju infrastruktury technicznej, w szczególności sieci szerokopasmowych;</w:t>
      </w:r>
    </w:p>
    <w:p w14:paraId="6C2305AB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zapewnienie udziału społeczeństwa w pracach nad miejscowym planem zagospodarowania przestrzennego, w tym przy użyciu środków komunikacji elektronicznej;</w:t>
      </w:r>
    </w:p>
    <w:p w14:paraId="169D59F3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zachowanie jawności i przejrzystości procedur planistycznych;</w:t>
      </w:r>
    </w:p>
    <w:p w14:paraId="2D907740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potrzebę zapewnienia odpowiedniej ilości i jakości wody, do celów zaopatrzenia ludności.”</w:t>
      </w:r>
    </w:p>
    <w:p w14:paraId="1A3BA007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C76F4D8" w14:textId="6382817B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„Miejscowy plan zagospodarowania prz</w:t>
      </w:r>
      <w:r w:rsidR="004F2FDC" w:rsidRPr="007330FF">
        <w:rPr>
          <w:rFonts w:ascii="Arial" w:hAnsi="Arial" w:cs="Arial"/>
          <w:sz w:val="22"/>
          <w:szCs w:val="22"/>
        </w:rPr>
        <w:t xml:space="preserve">estrzennego Gminy Świeszyno </w:t>
      </w:r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 xml:space="preserve">dla działek nr 66 i 69/7 w </w:t>
      </w:r>
      <w:bookmarkStart w:id="0" w:name="_Hlk494972531"/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>obrębie Dunowo</w:t>
      </w:r>
      <w:bookmarkEnd w:id="0"/>
      <w:r w:rsidRPr="007330FF">
        <w:rPr>
          <w:rFonts w:ascii="Arial" w:hAnsi="Arial" w:cs="Arial"/>
          <w:sz w:val="22"/>
          <w:szCs w:val="22"/>
        </w:rPr>
        <w:t>” uwzględnia:</w:t>
      </w:r>
    </w:p>
    <w:p w14:paraId="7A9C0D88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ładu przestrzennego, w tym urbanistyki i architektury;</w:t>
      </w:r>
    </w:p>
    <w:p w14:paraId="4FC01F67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architektoniczne i krajobrazowe;</w:t>
      </w:r>
    </w:p>
    <w:p w14:paraId="18819C25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ochrony środowiska, w tym gospodarowania wodami i ochrony gruntów rolnych i leśnych;</w:t>
      </w:r>
    </w:p>
    <w:p w14:paraId="3F4FF63B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ochrony dziedzictwa kulturowego i zabytków oraz dóbr kultury współczesnej;</w:t>
      </w:r>
    </w:p>
    <w:p w14:paraId="79A61783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ochrony zdrowia oraz bezpieczeństwa ludzi i mienia, a także potrzeby osób niepełnosprawnych;</w:t>
      </w:r>
    </w:p>
    <w:p w14:paraId="73E0F3DF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ekonomiczne przestrzeni;</w:t>
      </w:r>
    </w:p>
    <w:p w14:paraId="17F8B8CF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prawo własności;</w:t>
      </w:r>
    </w:p>
    <w:p w14:paraId="3BD6AE59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lastRenderedPageBreak/>
        <w:t>potrzeby obronności i bezpieczeństwa państwa;</w:t>
      </w:r>
    </w:p>
    <w:p w14:paraId="35EB5B4F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potrzeby interesu publicznego;</w:t>
      </w:r>
    </w:p>
    <w:p w14:paraId="211AAA69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potrzeby w zakresie rozwoju infrastruktury technicznej, w szczególności sieci szerokopasmowych;</w:t>
      </w:r>
    </w:p>
    <w:p w14:paraId="17084747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potrzebę zapewnienia odpowiedniej ilości i jakości wody, do celów zaopatrzenia ludności.</w:t>
      </w:r>
    </w:p>
    <w:p w14:paraId="33A32D0F" w14:textId="77777777" w:rsidR="000B7E04" w:rsidRPr="007330FF" w:rsidRDefault="000B7E04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1604701E" w14:textId="76B28E4B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W procedurze sporządzania „miejscowego planu zagospodarowania przestrzennego Gminy Świeszyno </w:t>
      </w:r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>dla działek nr 66 i 69/7 w obrębie Dunowo</w:t>
      </w:r>
      <w:r w:rsidRPr="007330FF">
        <w:rPr>
          <w:rFonts w:ascii="Arial" w:hAnsi="Arial" w:cs="Arial"/>
          <w:sz w:val="22"/>
          <w:szCs w:val="22"/>
        </w:rPr>
        <w:t>” spełniono:</w:t>
      </w:r>
    </w:p>
    <w:p w14:paraId="434DF64E" w14:textId="77777777" w:rsidR="001D433D" w:rsidRPr="007330FF" w:rsidRDefault="001D433D" w:rsidP="000D00E2">
      <w:pPr>
        <w:numPr>
          <w:ilvl w:val="0"/>
          <w:numId w:val="6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zapewnienie udziału społeczeństwa w pracach nad miejscowym planem zagospodarowania przestrzennego, w tym przy użyciu środków komunikacji elektronicznej;</w:t>
      </w:r>
    </w:p>
    <w:p w14:paraId="08E6312B" w14:textId="5CA84CB5" w:rsidR="001D433D" w:rsidRPr="007330FF" w:rsidRDefault="001D433D" w:rsidP="000D00E2">
      <w:pPr>
        <w:numPr>
          <w:ilvl w:val="0"/>
          <w:numId w:val="6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zachowano jawność i przejrzystość procedur planistycznych.</w:t>
      </w:r>
    </w:p>
    <w:p w14:paraId="01F8FD6A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481E873A" w14:textId="777777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Ad. 2. pkt 2. Sposób realizacji wymogów wynikających z art. 1 ust</w:t>
      </w:r>
      <w:r w:rsidR="00195EEA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3 winien uwzględniać zwłaszcza: „Ustalając przeznaczenie terenu lub określając potencjalny sposób zagospodarowania i korzystania z terenu,</w:t>
      </w:r>
      <w:r w:rsidR="00195EEA" w:rsidRPr="007330FF">
        <w:rPr>
          <w:rFonts w:ascii="Arial" w:hAnsi="Arial" w:cs="Arial"/>
          <w:sz w:val="22"/>
          <w:szCs w:val="22"/>
        </w:rPr>
        <w:t xml:space="preserve"> organ waży interes publiczny i </w:t>
      </w:r>
      <w:r w:rsidRPr="007330FF">
        <w:rPr>
          <w:rFonts w:ascii="Arial" w:hAnsi="Arial" w:cs="Arial"/>
          <w:sz w:val="22"/>
          <w:szCs w:val="22"/>
        </w:rPr>
        <w:t xml:space="preserve">interesy społeczne, w tym zgłaszane w postaci </w:t>
      </w:r>
      <w:r w:rsidR="00195EEA" w:rsidRPr="007330FF">
        <w:rPr>
          <w:rFonts w:ascii="Arial" w:hAnsi="Arial" w:cs="Arial"/>
          <w:sz w:val="22"/>
          <w:szCs w:val="22"/>
        </w:rPr>
        <w:t>wniosków i uwag, zmierzające do </w:t>
      </w:r>
      <w:r w:rsidRPr="007330FF">
        <w:rPr>
          <w:rFonts w:ascii="Arial" w:hAnsi="Arial" w:cs="Arial"/>
          <w:sz w:val="22"/>
          <w:szCs w:val="22"/>
        </w:rPr>
        <w:t>ochrony istniejącego stanu zagospodarowania tere</w:t>
      </w:r>
      <w:r w:rsidR="00195EEA" w:rsidRPr="007330FF">
        <w:rPr>
          <w:rFonts w:ascii="Arial" w:hAnsi="Arial" w:cs="Arial"/>
          <w:sz w:val="22"/>
          <w:szCs w:val="22"/>
        </w:rPr>
        <w:t>nu, jak i zmian w zakresie jego </w:t>
      </w:r>
      <w:r w:rsidRPr="007330FF">
        <w:rPr>
          <w:rFonts w:ascii="Arial" w:hAnsi="Arial" w:cs="Arial"/>
          <w:sz w:val="22"/>
          <w:szCs w:val="22"/>
        </w:rPr>
        <w:t>zagospodarowania, a także analizy ekonomiczne, środowiskowe i społeczne.”</w:t>
      </w:r>
    </w:p>
    <w:p w14:paraId="56368CFF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05CBE3B7" w14:textId="5B67A1E0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Ustalając przeznaczenie terenu lub określając potencjalny sposób zagospodarowania i korzystania z terenu w procedurze sporządzania „miejscowego planu zagospodarowania przestrzennego Gminy Świeszyno </w:t>
      </w:r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>dla działek nr 66 i 69/7 w obrębie Dunowo</w:t>
      </w:r>
      <w:r w:rsidRPr="007330FF">
        <w:rPr>
          <w:rFonts w:ascii="Arial" w:hAnsi="Arial" w:cs="Arial"/>
          <w:sz w:val="22"/>
          <w:szCs w:val="22"/>
        </w:rPr>
        <w:t>”, organ wyważył interes publiczny i intere</w:t>
      </w:r>
      <w:r w:rsidR="00195EEA" w:rsidRPr="007330FF">
        <w:rPr>
          <w:rFonts w:ascii="Arial" w:hAnsi="Arial" w:cs="Arial"/>
          <w:sz w:val="22"/>
          <w:szCs w:val="22"/>
        </w:rPr>
        <w:t>sy społeczne, w tym zgłaszane w </w:t>
      </w:r>
      <w:r w:rsidRPr="007330FF">
        <w:rPr>
          <w:rFonts w:ascii="Arial" w:hAnsi="Arial" w:cs="Arial"/>
          <w:sz w:val="22"/>
          <w:szCs w:val="22"/>
        </w:rPr>
        <w:t>postaci wniosków i uwag, zmierzające do ochrony istniejącego stanu zagospodarowania terenu, jak i zmian w zakresie jego zagospodarowania, a także przeprowadził analizy ekonomiczne, środowiskowe i społeczne.</w:t>
      </w:r>
    </w:p>
    <w:p w14:paraId="79EB851F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B5EE574" w14:textId="777777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Ad. 2. pkt 3. Sposób realizacji wymogów wynikających z art. 1 ust</w:t>
      </w:r>
      <w:r w:rsidR="00195EEA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4 winien uwzględniać zwłaszcza: „W przypadku sytuowania nowej zabudowy, uwzględnienie wymagań ładu przestrzennego, efektywnego gospodar</w:t>
      </w:r>
      <w:r w:rsidR="00195EEA" w:rsidRPr="007330FF">
        <w:rPr>
          <w:rFonts w:ascii="Arial" w:hAnsi="Arial" w:cs="Arial"/>
          <w:sz w:val="22"/>
          <w:szCs w:val="22"/>
        </w:rPr>
        <w:t>owania przestrzenią oraz </w:t>
      </w:r>
      <w:r w:rsidRPr="007330FF">
        <w:rPr>
          <w:rFonts w:ascii="Arial" w:hAnsi="Arial" w:cs="Arial"/>
          <w:sz w:val="22"/>
          <w:szCs w:val="22"/>
        </w:rPr>
        <w:t xml:space="preserve">walorów ekonomicznych przestrzeni następuje poprzez: </w:t>
      </w:r>
    </w:p>
    <w:p w14:paraId="62958242" w14:textId="77777777" w:rsidR="001D433D" w:rsidRPr="007330FF" w:rsidRDefault="001D433D" w:rsidP="000D00E2">
      <w:pPr>
        <w:numPr>
          <w:ilvl w:val="0"/>
          <w:numId w:val="3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kształtowanie struktur przestrzennyc</w:t>
      </w:r>
      <w:r w:rsidR="00195EEA" w:rsidRPr="007330FF">
        <w:rPr>
          <w:rFonts w:ascii="Arial" w:hAnsi="Arial" w:cs="Arial"/>
          <w:sz w:val="22"/>
          <w:szCs w:val="22"/>
        </w:rPr>
        <w:t>h przy uwzględnieniu dążenia do </w:t>
      </w:r>
      <w:r w:rsidRPr="007330FF">
        <w:rPr>
          <w:rFonts w:ascii="Arial" w:hAnsi="Arial" w:cs="Arial"/>
          <w:sz w:val="22"/>
          <w:szCs w:val="22"/>
        </w:rPr>
        <w:t>minimalizowania transportochłonności układu przestrzennego;</w:t>
      </w:r>
    </w:p>
    <w:p w14:paraId="1CB30621" w14:textId="77777777" w:rsidR="001D433D" w:rsidRPr="007330FF" w:rsidRDefault="001D433D" w:rsidP="000D00E2">
      <w:pPr>
        <w:numPr>
          <w:ilvl w:val="0"/>
          <w:numId w:val="3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lokalizowania nowej zabudowy mieszkaniowej w sposób umożliwiający mieszkańcom maksymalne wykorzystanie publicznego transportu zbiorowego jako podstawowego środka transportu;</w:t>
      </w:r>
    </w:p>
    <w:p w14:paraId="1AFEE5E6" w14:textId="77777777" w:rsidR="001D433D" w:rsidRPr="007330FF" w:rsidRDefault="001D433D" w:rsidP="000D00E2">
      <w:pPr>
        <w:numPr>
          <w:ilvl w:val="0"/>
          <w:numId w:val="3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zapewnienie rozwiązań przestrzennych, ułatwiających przemieszczanie się pieszych i rowerzystów;</w:t>
      </w:r>
    </w:p>
    <w:p w14:paraId="3FC66E17" w14:textId="77777777" w:rsidR="001D433D" w:rsidRPr="007330FF" w:rsidRDefault="001D433D" w:rsidP="000D00E2">
      <w:pPr>
        <w:numPr>
          <w:ilvl w:val="0"/>
          <w:numId w:val="3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dążenie do planowania i lokalizowania nowej zabudowy:</w:t>
      </w:r>
    </w:p>
    <w:p w14:paraId="3A7A3169" w14:textId="77777777" w:rsidR="001D433D" w:rsidRPr="007330FF" w:rsidRDefault="001D433D" w:rsidP="000D00E2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na obszarach o w pełni wykształconej zwartej strukturze funkcjonalno-przestrzennej, w granicach jednostki osadniczej w rozumieniu art. 2 pkt 1 ustawy z dnia 29 sierpnia 2003 r. o ur</w:t>
      </w:r>
      <w:r w:rsidR="00195EEA" w:rsidRPr="007330FF">
        <w:rPr>
          <w:rFonts w:ascii="Arial" w:hAnsi="Arial" w:cs="Arial"/>
          <w:sz w:val="22"/>
          <w:szCs w:val="22"/>
        </w:rPr>
        <w:t>zędowych nazwach miejscowości i </w:t>
      </w:r>
      <w:r w:rsidRPr="007330FF">
        <w:rPr>
          <w:rFonts w:ascii="Arial" w:hAnsi="Arial" w:cs="Arial"/>
          <w:sz w:val="22"/>
          <w:szCs w:val="22"/>
        </w:rPr>
        <w:t>obiektów fizjograficznych (</w:t>
      </w:r>
      <w:proofErr w:type="spellStart"/>
      <w:r w:rsidRPr="007330FF">
        <w:rPr>
          <w:rFonts w:ascii="Arial" w:hAnsi="Arial" w:cs="Arial"/>
          <w:sz w:val="22"/>
          <w:szCs w:val="22"/>
        </w:rPr>
        <w:t>t.j</w:t>
      </w:r>
      <w:proofErr w:type="spellEnd"/>
      <w:r w:rsidRPr="007330FF">
        <w:rPr>
          <w:rFonts w:ascii="Arial" w:hAnsi="Arial" w:cs="Arial"/>
          <w:sz w:val="22"/>
          <w:szCs w:val="22"/>
        </w:rPr>
        <w:t>. Dz. U. z 2019 r. poz. 1443), w szczególności poprzez uzupełnianie istniejącej zabudowy,</w:t>
      </w:r>
    </w:p>
    <w:p w14:paraId="7CC666CD" w14:textId="77777777" w:rsidR="001D433D" w:rsidRPr="007330FF" w:rsidRDefault="001D433D" w:rsidP="000D00E2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na terenach położonych na obszarach innych niż wymienione w lit. a, wyłącznie w sytuacji braku dostatecznej il</w:t>
      </w:r>
      <w:r w:rsidR="00195EEA" w:rsidRPr="007330FF">
        <w:rPr>
          <w:rFonts w:ascii="Arial" w:hAnsi="Arial" w:cs="Arial"/>
          <w:sz w:val="22"/>
          <w:szCs w:val="22"/>
        </w:rPr>
        <w:t>ości terenów przeznaczonych pod </w:t>
      </w:r>
      <w:r w:rsidRPr="007330FF">
        <w:rPr>
          <w:rFonts w:ascii="Arial" w:hAnsi="Arial" w:cs="Arial"/>
          <w:sz w:val="22"/>
          <w:szCs w:val="22"/>
        </w:rPr>
        <w:t>dany rodzaj zabudowy położonych na o</w:t>
      </w:r>
      <w:r w:rsidR="00064305" w:rsidRPr="007330FF">
        <w:rPr>
          <w:rFonts w:ascii="Arial" w:hAnsi="Arial" w:cs="Arial"/>
          <w:sz w:val="22"/>
          <w:szCs w:val="22"/>
        </w:rPr>
        <w:t>bszarach, o których mowa w lit. </w:t>
      </w:r>
      <w:r w:rsidRPr="007330FF">
        <w:rPr>
          <w:rFonts w:ascii="Arial" w:hAnsi="Arial" w:cs="Arial"/>
          <w:sz w:val="22"/>
          <w:szCs w:val="22"/>
        </w:rPr>
        <w:t>a; przy czym w pierwszej kolejności na obszarach w najwyższym stopniu przygotowanych do zabudowy, przez co rozumie się obszary charakteryzujące się najlepszym dostępem do sieci komunikacyjnej oraz najlepszym stopniem wyposażenia w sieci wodociągowe, kanalizacyjne, elektroenergetyczne, gazowe, ciepłownicze oraz sieci i urządzenia telekomunikacyjne, adekwatnych dla nowej, planowanej zabudowy.”</w:t>
      </w:r>
    </w:p>
    <w:p w14:paraId="6262C89F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2B7693C" w14:textId="03F62B5D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Ustalenia art. 1 ust. 4 pkt 1 w zakresie kształtowania struktur przestrzennych przy uwzględnieniu dążenia do minimalizowania transportochłonności układu przestrzennego - spełniono. Obszar planu miejscowego znajduje się w obrębie istniejącej i planowanej zabudowy wsi </w:t>
      </w:r>
      <w:r w:rsidR="007330FF" w:rsidRPr="007330FF">
        <w:rPr>
          <w:rFonts w:ascii="Arial" w:hAnsi="Arial" w:cs="Arial"/>
          <w:sz w:val="22"/>
          <w:szCs w:val="22"/>
        </w:rPr>
        <w:t>Dunowo</w:t>
      </w:r>
      <w:r w:rsidRPr="007330FF">
        <w:rPr>
          <w:rFonts w:ascii="Arial" w:hAnsi="Arial" w:cs="Arial"/>
          <w:sz w:val="22"/>
          <w:szCs w:val="22"/>
        </w:rPr>
        <w:t>.</w:t>
      </w:r>
    </w:p>
    <w:p w14:paraId="514CE4BC" w14:textId="77777777" w:rsidR="0099253E" w:rsidRPr="007330FF" w:rsidRDefault="0099253E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</w:p>
    <w:p w14:paraId="0DEFD426" w14:textId="73B86B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Ustalenia art. 1 ust. 4 pkt 2 w zakresie lokalizowania nowej zabudowy mieszkaniowej w sposób umożliwiający mieszkańcom maksymalne wykorzystanie publicznego transportu zbiorowego jako podstawowego środka transportu - spełniono. Obszar miejscowego planu znajduje się na o</w:t>
      </w:r>
      <w:r w:rsidR="003C7E87" w:rsidRPr="007330FF">
        <w:rPr>
          <w:rFonts w:ascii="Arial" w:hAnsi="Arial" w:cs="Arial"/>
          <w:sz w:val="22"/>
          <w:szCs w:val="22"/>
        </w:rPr>
        <w:t>bszarze, posiadającym dostęp do </w:t>
      </w:r>
      <w:r w:rsidRPr="007330FF">
        <w:rPr>
          <w:rFonts w:ascii="Arial" w:hAnsi="Arial" w:cs="Arial"/>
          <w:sz w:val="22"/>
          <w:szCs w:val="22"/>
        </w:rPr>
        <w:t>zbiorowego transportu autobusowego.</w:t>
      </w:r>
    </w:p>
    <w:p w14:paraId="44AA63BC" w14:textId="77777777" w:rsidR="0099253E" w:rsidRPr="007330FF" w:rsidRDefault="0099253E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</w:p>
    <w:p w14:paraId="57C10A66" w14:textId="777777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Ustalenia art. 1 ust. 4 pkt 3 w zakresie zapewnienia rozwiązań przestrzennych, ułatwiających przemieszczanie się pieszych i rowerzystów – nie dotyczy</w:t>
      </w:r>
      <w:r w:rsidR="00064305" w:rsidRPr="007330FF">
        <w:rPr>
          <w:rFonts w:ascii="Arial" w:hAnsi="Arial" w:cs="Arial"/>
          <w:sz w:val="22"/>
          <w:szCs w:val="22"/>
        </w:rPr>
        <w:t>. W </w:t>
      </w:r>
      <w:r w:rsidRPr="007330FF">
        <w:rPr>
          <w:rFonts w:ascii="Arial" w:hAnsi="Arial" w:cs="Arial"/>
          <w:sz w:val="22"/>
          <w:szCs w:val="22"/>
        </w:rPr>
        <w:t>sąsiedztwie obszaru planu znajdują się drogi publiczne – przestrzenie ogólnodostępne, po których mogą przemieszczać się piesi i rowerzyści.</w:t>
      </w:r>
    </w:p>
    <w:p w14:paraId="23B8C280" w14:textId="77777777" w:rsidR="0099253E" w:rsidRPr="007330FF" w:rsidRDefault="0099253E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</w:p>
    <w:p w14:paraId="020A5B01" w14:textId="62E34C8E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Ustalenia art. 1 ust. 4 pkt 4 lit. a w z</w:t>
      </w:r>
      <w:r w:rsidR="003C7E87" w:rsidRPr="007330FF">
        <w:rPr>
          <w:rFonts w:ascii="Arial" w:hAnsi="Arial" w:cs="Arial"/>
          <w:sz w:val="22"/>
          <w:szCs w:val="22"/>
        </w:rPr>
        <w:t>akresie dążenia do planowania i </w:t>
      </w:r>
      <w:r w:rsidRPr="007330FF">
        <w:rPr>
          <w:rFonts w:ascii="Arial" w:hAnsi="Arial" w:cs="Arial"/>
          <w:sz w:val="22"/>
          <w:szCs w:val="22"/>
        </w:rPr>
        <w:t>lokalizowania nowej zabudowy na obszarach o w pełni wykształconej zwartej strukturze funkcjonalno-przestrzennej, w granicach jednostki osa</w:t>
      </w:r>
      <w:r w:rsidR="00064305" w:rsidRPr="007330FF">
        <w:rPr>
          <w:rFonts w:ascii="Arial" w:hAnsi="Arial" w:cs="Arial"/>
          <w:sz w:val="22"/>
          <w:szCs w:val="22"/>
        </w:rPr>
        <w:t>dniczej w rozumieniu art. 2 pkt </w:t>
      </w:r>
      <w:r w:rsidRPr="007330FF">
        <w:rPr>
          <w:rFonts w:ascii="Arial" w:hAnsi="Arial" w:cs="Arial"/>
          <w:sz w:val="22"/>
          <w:szCs w:val="22"/>
        </w:rPr>
        <w:t>1 ustawy z dnia 29 sierpnia 2003 r. o urz</w:t>
      </w:r>
      <w:r w:rsidR="003C7E87" w:rsidRPr="007330FF">
        <w:rPr>
          <w:rFonts w:ascii="Arial" w:hAnsi="Arial" w:cs="Arial"/>
          <w:sz w:val="22"/>
          <w:szCs w:val="22"/>
        </w:rPr>
        <w:t>ędowych nazwach miejscowości i </w:t>
      </w:r>
      <w:r w:rsidRPr="007330FF">
        <w:rPr>
          <w:rFonts w:ascii="Arial" w:hAnsi="Arial" w:cs="Arial"/>
          <w:sz w:val="22"/>
          <w:szCs w:val="22"/>
        </w:rPr>
        <w:t>obiektów fizjograficznych (</w:t>
      </w:r>
      <w:proofErr w:type="spellStart"/>
      <w:r w:rsidRPr="007330FF">
        <w:rPr>
          <w:rFonts w:ascii="Arial" w:hAnsi="Arial" w:cs="Arial"/>
          <w:sz w:val="22"/>
          <w:szCs w:val="22"/>
        </w:rPr>
        <w:t>t.j</w:t>
      </w:r>
      <w:proofErr w:type="spellEnd"/>
      <w:r w:rsidRPr="007330FF">
        <w:rPr>
          <w:rFonts w:ascii="Arial" w:hAnsi="Arial" w:cs="Arial"/>
          <w:sz w:val="22"/>
          <w:szCs w:val="22"/>
        </w:rPr>
        <w:t xml:space="preserve">. Dz. U. z 2019 r. poz. 1443), w szczególności poprzez uzupełnianie istniejącej zabudowy – uwzględniono. Planowana zabudowa znajduje się w obrębie jednostki osadniczej (wieś </w:t>
      </w:r>
      <w:r w:rsidR="007330FF" w:rsidRPr="007330FF">
        <w:rPr>
          <w:rFonts w:ascii="Arial" w:hAnsi="Arial" w:cs="Arial"/>
          <w:sz w:val="22"/>
          <w:szCs w:val="22"/>
        </w:rPr>
        <w:t>Dunowo</w:t>
      </w:r>
      <w:r w:rsidRPr="007330FF">
        <w:rPr>
          <w:rFonts w:ascii="Arial" w:hAnsi="Arial" w:cs="Arial"/>
          <w:sz w:val="22"/>
          <w:szCs w:val="22"/>
        </w:rPr>
        <w:t>) o w pełni wykształconej zwartej strukturze funkcjonalno-przestrzennej i stanowić będzie uzupełnianie istniejącej zabudowy.</w:t>
      </w:r>
    </w:p>
    <w:p w14:paraId="6251F92C" w14:textId="77777777" w:rsidR="0099253E" w:rsidRPr="007330FF" w:rsidRDefault="0099253E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</w:p>
    <w:p w14:paraId="7DD0F595" w14:textId="4C304715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Ustalenia art. 1 ust. 4 pkt 4 lit. b w z</w:t>
      </w:r>
      <w:r w:rsidR="003C7E87" w:rsidRPr="007330FF">
        <w:rPr>
          <w:rFonts w:ascii="Arial" w:hAnsi="Arial" w:cs="Arial"/>
          <w:sz w:val="22"/>
          <w:szCs w:val="22"/>
        </w:rPr>
        <w:t>akresie dążenia do planowania i </w:t>
      </w:r>
      <w:r w:rsidRPr="007330FF">
        <w:rPr>
          <w:rFonts w:ascii="Arial" w:hAnsi="Arial" w:cs="Arial"/>
          <w:sz w:val="22"/>
          <w:szCs w:val="22"/>
        </w:rPr>
        <w:t xml:space="preserve">lokalizowania nowej zabudowy na terenach położonych na obszarach innych </w:t>
      </w:r>
      <w:r w:rsidR="00064305" w:rsidRPr="007330FF">
        <w:rPr>
          <w:rFonts w:ascii="Arial" w:hAnsi="Arial" w:cs="Arial"/>
          <w:sz w:val="22"/>
          <w:szCs w:val="22"/>
        </w:rPr>
        <w:t>niż wymienione w lit. </w:t>
      </w:r>
      <w:r w:rsidRPr="007330FF">
        <w:rPr>
          <w:rFonts w:ascii="Arial" w:hAnsi="Arial" w:cs="Arial"/>
          <w:sz w:val="22"/>
          <w:szCs w:val="22"/>
        </w:rPr>
        <w:t>a, wyłącznie w sytuacji braku dostatecznej ilości terenów przeznaczonych pod dany rodzaj zabudowy położonych na obszarach, o któ</w:t>
      </w:r>
      <w:r w:rsidR="00064305" w:rsidRPr="007330FF">
        <w:rPr>
          <w:rFonts w:ascii="Arial" w:hAnsi="Arial" w:cs="Arial"/>
          <w:sz w:val="22"/>
          <w:szCs w:val="22"/>
        </w:rPr>
        <w:t>rych mowa w lit. a; przy czym w </w:t>
      </w:r>
      <w:r w:rsidRPr="007330FF">
        <w:rPr>
          <w:rFonts w:ascii="Arial" w:hAnsi="Arial" w:cs="Arial"/>
          <w:sz w:val="22"/>
          <w:szCs w:val="22"/>
        </w:rPr>
        <w:t>pierwszej kolejności na obszarach w najwy</w:t>
      </w:r>
      <w:r w:rsidR="00064305" w:rsidRPr="007330FF">
        <w:rPr>
          <w:rFonts w:ascii="Arial" w:hAnsi="Arial" w:cs="Arial"/>
          <w:sz w:val="22"/>
          <w:szCs w:val="22"/>
        </w:rPr>
        <w:t>ższym stopniu przygotowanych do </w:t>
      </w:r>
      <w:r w:rsidRPr="007330FF">
        <w:rPr>
          <w:rFonts w:ascii="Arial" w:hAnsi="Arial" w:cs="Arial"/>
          <w:sz w:val="22"/>
          <w:szCs w:val="22"/>
        </w:rPr>
        <w:t>zabudowy, przez co rozumie się obszary charakteryzujące się najlepszym dostępem do sieci komunikacyjnej oraz najlepszym stopniem wyposażenia w sieci wodociągowe, kanalizacyjne, elektroenergetyczne, ga</w:t>
      </w:r>
      <w:r w:rsidR="00064305" w:rsidRPr="007330FF">
        <w:rPr>
          <w:rFonts w:ascii="Arial" w:hAnsi="Arial" w:cs="Arial"/>
          <w:sz w:val="22"/>
          <w:szCs w:val="22"/>
        </w:rPr>
        <w:t>zowe, ciepłownicze oraz sieci i </w:t>
      </w:r>
      <w:r w:rsidRPr="007330FF">
        <w:rPr>
          <w:rFonts w:ascii="Arial" w:hAnsi="Arial" w:cs="Arial"/>
          <w:sz w:val="22"/>
          <w:szCs w:val="22"/>
        </w:rPr>
        <w:t>urządzenia telekomunikacyjne, adekwatnych dla n</w:t>
      </w:r>
      <w:r w:rsidR="00064305" w:rsidRPr="007330FF">
        <w:rPr>
          <w:rFonts w:ascii="Arial" w:hAnsi="Arial" w:cs="Arial"/>
          <w:sz w:val="22"/>
          <w:szCs w:val="22"/>
        </w:rPr>
        <w:t>owej, planowanej zabudowy – nie </w:t>
      </w:r>
      <w:r w:rsidRPr="007330FF">
        <w:rPr>
          <w:rFonts w:ascii="Arial" w:hAnsi="Arial" w:cs="Arial"/>
          <w:sz w:val="22"/>
          <w:szCs w:val="22"/>
        </w:rPr>
        <w:t>dotyczą. Obszar planu znajduje się na obszarze wymienionym w lit. a.</w:t>
      </w:r>
    </w:p>
    <w:p w14:paraId="546A5BD9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0F528474" w14:textId="3348BEBD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Ad. 2. pkt 4. Zgodność z wynikami analizy, o które</w:t>
      </w:r>
      <w:r w:rsidR="003C7E87" w:rsidRPr="007330FF">
        <w:rPr>
          <w:rFonts w:ascii="Arial" w:hAnsi="Arial" w:cs="Arial"/>
          <w:sz w:val="22"/>
          <w:szCs w:val="22"/>
        </w:rPr>
        <w:t>j mowa w art. 32 ust. 1, wraz z </w:t>
      </w:r>
      <w:r w:rsidRPr="007330FF">
        <w:rPr>
          <w:rFonts w:ascii="Arial" w:hAnsi="Arial" w:cs="Arial"/>
          <w:sz w:val="22"/>
          <w:szCs w:val="22"/>
        </w:rPr>
        <w:t>datą uchwały rady gminy, o której mowa w art. 32 ust. 2 – procedura sporządzania „miejscowego planu zagospodarowania prz</w:t>
      </w:r>
      <w:r w:rsidR="003C77A4" w:rsidRPr="007330FF">
        <w:rPr>
          <w:rFonts w:ascii="Arial" w:hAnsi="Arial" w:cs="Arial"/>
          <w:sz w:val="22"/>
          <w:szCs w:val="22"/>
        </w:rPr>
        <w:t xml:space="preserve">estrzennego Gminy Świeszyno </w:t>
      </w:r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>dla działek nr 66 i 69/7 w obrębie Dunowo</w:t>
      </w:r>
      <w:r w:rsidRPr="007330FF">
        <w:rPr>
          <w:rFonts w:ascii="Arial" w:hAnsi="Arial" w:cs="Arial"/>
          <w:sz w:val="22"/>
          <w:szCs w:val="22"/>
        </w:rPr>
        <w:t>” jest zgodna z Uchwałą Nr XXVII/138/16 Rady Gminy Świeszyno z dnia 29 września 2016 r. w sprawie aktualności studium uwarun</w:t>
      </w:r>
      <w:r w:rsidR="003C7E87" w:rsidRPr="007330FF">
        <w:rPr>
          <w:rFonts w:ascii="Arial" w:hAnsi="Arial" w:cs="Arial"/>
          <w:sz w:val="22"/>
          <w:szCs w:val="22"/>
        </w:rPr>
        <w:t>kowań i </w:t>
      </w:r>
      <w:r w:rsidRPr="007330FF">
        <w:rPr>
          <w:rFonts w:ascii="Arial" w:hAnsi="Arial" w:cs="Arial"/>
          <w:sz w:val="22"/>
          <w:szCs w:val="22"/>
        </w:rPr>
        <w:t>kierunków zagospodarowania przestrzennego oraz miejscowych planów zagospodarowania przestrzennego gminy Świeszyno.</w:t>
      </w:r>
    </w:p>
    <w:p w14:paraId="6BB009D7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67DAFDAC" w14:textId="03A15694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Sposób uwzględnienia uniwersalnego projektowania w planie miejscowym </w:t>
      </w:r>
      <w:r w:rsidR="003C7E87" w:rsidRPr="007330FF">
        <w:rPr>
          <w:rFonts w:ascii="Arial" w:hAnsi="Arial" w:cs="Arial"/>
          <w:sz w:val="22"/>
          <w:szCs w:val="22"/>
        </w:rPr>
        <w:t xml:space="preserve">– </w:t>
      </w:r>
      <w:r w:rsidRPr="007330FF">
        <w:rPr>
          <w:rFonts w:ascii="Arial" w:hAnsi="Arial" w:cs="Arial"/>
          <w:sz w:val="22"/>
          <w:szCs w:val="22"/>
        </w:rPr>
        <w:t>wdrażanie w życie planu polegać będzie na realizacji inwestycji na podstawie decyzji administracyjnych o pozwoleniu na budowę (dla inwestycji wymagających takiej decyzji). Zgodnie z art. 34 ust. 2 ustawy z dn. 7 lipca 19</w:t>
      </w:r>
      <w:r w:rsidR="00064305" w:rsidRPr="007330FF">
        <w:rPr>
          <w:rFonts w:ascii="Arial" w:hAnsi="Arial" w:cs="Arial"/>
          <w:sz w:val="22"/>
          <w:szCs w:val="22"/>
        </w:rPr>
        <w:t>94 r. Prawo budowlane (</w:t>
      </w:r>
      <w:proofErr w:type="spellStart"/>
      <w:r w:rsidR="00064305" w:rsidRPr="007330FF">
        <w:rPr>
          <w:rFonts w:ascii="Arial" w:hAnsi="Arial" w:cs="Arial"/>
          <w:sz w:val="22"/>
          <w:szCs w:val="22"/>
        </w:rPr>
        <w:t>t.j</w:t>
      </w:r>
      <w:proofErr w:type="spellEnd"/>
      <w:r w:rsidR="00064305" w:rsidRPr="007330FF">
        <w:rPr>
          <w:rFonts w:ascii="Arial" w:hAnsi="Arial" w:cs="Arial"/>
          <w:sz w:val="22"/>
          <w:szCs w:val="22"/>
        </w:rPr>
        <w:t xml:space="preserve">. Dz. U. </w:t>
      </w:r>
      <w:r w:rsidRPr="007330FF">
        <w:rPr>
          <w:rFonts w:ascii="Arial" w:hAnsi="Arial" w:cs="Arial"/>
          <w:sz w:val="22"/>
          <w:szCs w:val="22"/>
        </w:rPr>
        <w:t xml:space="preserve">z </w:t>
      </w:r>
      <w:bookmarkStart w:id="1" w:name="_Hlk18614573"/>
      <w:r w:rsidR="0074428D" w:rsidRPr="007330FF">
        <w:rPr>
          <w:rFonts w:ascii="Arial" w:hAnsi="Arial" w:cs="Arial"/>
          <w:color w:val="000000" w:themeColor="text1"/>
          <w:sz w:val="22"/>
          <w:szCs w:val="22"/>
        </w:rPr>
        <w:t>202</w:t>
      </w:r>
      <w:r w:rsidR="0074428D">
        <w:rPr>
          <w:rFonts w:ascii="Arial" w:hAnsi="Arial" w:cs="Arial"/>
          <w:color w:val="000000" w:themeColor="text1"/>
          <w:sz w:val="22"/>
          <w:szCs w:val="22"/>
        </w:rPr>
        <w:t>4</w:t>
      </w:r>
      <w:r w:rsidR="0074428D" w:rsidRPr="007330FF">
        <w:rPr>
          <w:rFonts w:ascii="Arial" w:hAnsi="Arial" w:cs="Arial"/>
          <w:color w:val="000000" w:themeColor="text1"/>
          <w:sz w:val="22"/>
          <w:szCs w:val="22"/>
        </w:rPr>
        <w:t xml:space="preserve"> r. poz. </w:t>
      </w:r>
      <w:r w:rsidR="0074428D">
        <w:rPr>
          <w:rFonts w:ascii="Arial" w:hAnsi="Arial" w:cs="Arial"/>
          <w:color w:val="000000" w:themeColor="text1"/>
          <w:sz w:val="22"/>
          <w:szCs w:val="22"/>
        </w:rPr>
        <w:t>725</w:t>
      </w:r>
      <w:r w:rsidR="00054414">
        <w:rPr>
          <w:rFonts w:ascii="Arial" w:hAnsi="Arial" w:cs="Arial"/>
          <w:color w:val="000000" w:themeColor="text1"/>
          <w:sz w:val="22"/>
          <w:szCs w:val="22"/>
        </w:rPr>
        <w:t xml:space="preserve"> z </w:t>
      </w:r>
      <w:proofErr w:type="spellStart"/>
      <w:r w:rsidR="00054414">
        <w:rPr>
          <w:rFonts w:ascii="Arial" w:hAnsi="Arial" w:cs="Arial"/>
          <w:color w:val="000000" w:themeColor="text1"/>
          <w:sz w:val="22"/>
          <w:szCs w:val="22"/>
        </w:rPr>
        <w:t>późn</w:t>
      </w:r>
      <w:proofErr w:type="spellEnd"/>
      <w:r w:rsidR="00054414">
        <w:rPr>
          <w:rFonts w:ascii="Arial" w:hAnsi="Arial" w:cs="Arial"/>
          <w:color w:val="000000" w:themeColor="text1"/>
          <w:sz w:val="22"/>
          <w:szCs w:val="22"/>
        </w:rPr>
        <w:t>. zm.</w:t>
      </w:r>
      <w:r w:rsidRPr="007330FF">
        <w:rPr>
          <w:rFonts w:ascii="Arial" w:hAnsi="Arial" w:cs="Arial"/>
          <w:sz w:val="22"/>
          <w:szCs w:val="22"/>
        </w:rPr>
        <w:t>)</w:t>
      </w:r>
      <w:bookmarkEnd w:id="1"/>
      <w:r w:rsidRPr="007330FF">
        <w:rPr>
          <w:rFonts w:ascii="Arial" w:hAnsi="Arial" w:cs="Arial"/>
          <w:sz w:val="22"/>
          <w:szCs w:val="22"/>
        </w:rPr>
        <w:t>: „Zakres i treść projektu budowlanego powinny być dostosowane do specyfiki i charakteru obiektu, stopnia skomplikowania robót budowlanych oraz w zależności od przeznaczenia projektowanego obiektu określać niezbędne warunki do korzystania z obiektu przez osoby ze szczególnymi potrzebami, o których mowa w ustawie z dnia 19 lipca 2019 r. o zapewnianiu dostępności osobom ze szczególnymi potrzebami.”. Proces budowlany na obszarze planu podlegał będzie kontroli właściwych organów na podstawie przepisów odrębnych.</w:t>
      </w:r>
    </w:p>
    <w:p w14:paraId="5742AC2A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A47FD33" w14:textId="34E2FF81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Ad. 2. pkt 5. Wpływ na finanse publiczne, w tym budżet gminy określa „Prognoza skutków finansowych w sprawie uchwalenia miejscowego planu zagospodarowania przestrzennego Gminy Świeszyno </w:t>
      </w:r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>dla działek nr 66 i 69/7 w obrębie Dunowo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”</w:t>
      </w:r>
      <w:r w:rsidR="00C52FFA" w:rsidRPr="007330FF">
        <w:rPr>
          <w:rFonts w:ascii="Arial" w:hAnsi="Arial" w:cs="Arial"/>
          <w:color w:val="000000" w:themeColor="text1"/>
          <w:sz w:val="22"/>
          <w:szCs w:val="22"/>
        </w:rPr>
        <w:t xml:space="preserve"> opracowana w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trakcie sporządzania planu.</w:t>
      </w:r>
    </w:p>
    <w:p w14:paraId="69C1219A" w14:textId="77777777" w:rsidR="003C77A4" w:rsidRPr="007330FF" w:rsidRDefault="003C77A4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6C97083" w14:textId="079CEFF0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3. </w:t>
      </w:r>
      <w:bookmarkStart w:id="2" w:name="_Hlk531602595"/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 xml:space="preserve">Na obszarze objętym miejscowym planem gmina Świeszyno nie posiada obowiązującego miejscowego planu. </w:t>
      </w:r>
      <w:bookmarkEnd w:id="2"/>
      <w:r w:rsidR="007330FF" w:rsidRPr="007330FF">
        <w:rPr>
          <w:rFonts w:ascii="Arial" w:hAnsi="Arial" w:cs="Arial"/>
          <w:color w:val="000000"/>
          <w:sz w:val="22"/>
          <w:szCs w:val="22"/>
        </w:rPr>
        <w:t xml:space="preserve">Przedmiotem ustaleń planu miejscowego jest </w:t>
      </w:r>
      <w:bookmarkStart w:id="3" w:name="_Hlk20783020"/>
      <w:r w:rsidR="007330FF" w:rsidRPr="007330FF">
        <w:rPr>
          <w:rFonts w:ascii="Arial" w:hAnsi="Arial" w:cs="Arial"/>
          <w:color w:val="000000"/>
          <w:sz w:val="22"/>
          <w:szCs w:val="22"/>
        </w:rPr>
        <w:t xml:space="preserve">przeznaczenie obszaru pod teren zabudowy mieszkaniowej jednorodzinnej, zabudowy mieszkaniowej </w:t>
      </w:r>
      <w:r w:rsidR="00C27B31">
        <w:rPr>
          <w:rFonts w:ascii="Arial" w:hAnsi="Arial" w:cs="Arial"/>
          <w:color w:val="000000"/>
          <w:sz w:val="22"/>
          <w:szCs w:val="22"/>
        </w:rPr>
        <w:t>wielo</w:t>
      </w:r>
      <w:r w:rsidR="007330FF" w:rsidRPr="007330FF">
        <w:rPr>
          <w:rFonts w:ascii="Arial" w:hAnsi="Arial" w:cs="Arial"/>
          <w:color w:val="000000"/>
          <w:sz w:val="22"/>
          <w:szCs w:val="22"/>
        </w:rPr>
        <w:t>rodzinnej lub usług, wraz z niezbędną infrastrukturą techniczną i komunikacyjną.</w:t>
      </w:r>
      <w:bookmarkEnd w:id="3"/>
    </w:p>
    <w:p w14:paraId="48EE030B" w14:textId="6FB11416" w:rsidR="001D433D" w:rsidRPr="007330FF" w:rsidRDefault="001D433D" w:rsidP="000D00E2">
      <w:pPr>
        <w:pStyle w:val="Tekstpodstawowy"/>
        <w:ind w:firstLine="284"/>
        <w:contextualSpacing/>
        <w:rPr>
          <w:color w:val="000000" w:themeColor="text1"/>
        </w:rPr>
      </w:pPr>
      <w:r w:rsidRPr="007330FF">
        <w:rPr>
          <w:color w:val="000000" w:themeColor="text1"/>
        </w:rPr>
        <w:t xml:space="preserve">Plan miejscowy zawiera ustalenia wynikające z art. </w:t>
      </w:r>
      <w:r w:rsidR="000B7E04" w:rsidRPr="007330FF">
        <w:rPr>
          <w:color w:val="000000" w:themeColor="text1"/>
        </w:rPr>
        <w:t>15 ust. 2 ustawy o </w:t>
      </w:r>
      <w:r w:rsidR="00064305" w:rsidRPr="007330FF">
        <w:rPr>
          <w:color w:val="000000" w:themeColor="text1"/>
        </w:rPr>
        <w:t>planowaniu i </w:t>
      </w:r>
      <w:r w:rsidRPr="007330FF">
        <w:rPr>
          <w:color w:val="000000" w:themeColor="text1"/>
        </w:rPr>
        <w:t>zagospodarowaniu przes</w:t>
      </w:r>
      <w:r w:rsidR="000B7E04" w:rsidRPr="007330FF">
        <w:rPr>
          <w:color w:val="000000" w:themeColor="text1"/>
        </w:rPr>
        <w:t>trzennym i został sporządzony z </w:t>
      </w:r>
      <w:r w:rsidRPr="007330FF">
        <w:rPr>
          <w:color w:val="000000" w:themeColor="text1"/>
        </w:rPr>
        <w:t>uwzględnieniem standardów w zakresie</w:t>
      </w:r>
      <w:r w:rsidR="003C7E87" w:rsidRPr="007330FF">
        <w:rPr>
          <w:color w:val="000000" w:themeColor="text1"/>
        </w:rPr>
        <w:t xml:space="preserve"> </w:t>
      </w:r>
      <w:r w:rsidRPr="007330FF">
        <w:rPr>
          <w:color w:val="000000" w:themeColor="text1"/>
        </w:rPr>
        <w:t xml:space="preserve">tekstu planu i rysunku, ustanowionych </w:t>
      </w:r>
      <w:r w:rsidR="00AB169F" w:rsidRPr="007330FF">
        <w:rPr>
          <w:color w:val="000000" w:themeColor="text1"/>
        </w:rPr>
        <w:t xml:space="preserve">Rozporządzeniem Ministra </w:t>
      </w:r>
      <w:r w:rsidR="003A5123" w:rsidRPr="007330FF">
        <w:rPr>
          <w:color w:val="000000" w:themeColor="text1"/>
        </w:rPr>
        <w:t>Rozwoju i Technologii</w:t>
      </w:r>
      <w:r w:rsidR="00AB169F" w:rsidRPr="007330FF">
        <w:rPr>
          <w:color w:val="000000" w:themeColor="text1"/>
        </w:rPr>
        <w:t xml:space="preserve"> z dn. 17.12.2021 r. w sprawie wymaganego zakresu projektu miejscowego planu zagospodarowania przestrzennego (Dz. U. </w:t>
      </w:r>
      <w:r w:rsidR="00054414" w:rsidRPr="0049209B">
        <w:rPr>
          <w:color w:val="000000"/>
        </w:rPr>
        <w:t>z 202</w:t>
      </w:r>
      <w:r w:rsidR="00054414">
        <w:rPr>
          <w:color w:val="000000"/>
        </w:rPr>
        <w:t>1</w:t>
      </w:r>
      <w:r w:rsidR="00054414" w:rsidRPr="0049209B">
        <w:rPr>
          <w:color w:val="000000"/>
        </w:rPr>
        <w:t xml:space="preserve"> r. </w:t>
      </w:r>
      <w:r w:rsidR="00AB169F" w:rsidRPr="007330FF">
        <w:rPr>
          <w:color w:val="000000" w:themeColor="text1"/>
        </w:rPr>
        <w:t>poz. 2404).</w:t>
      </w:r>
    </w:p>
    <w:p w14:paraId="6DF79256" w14:textId="0BF86E93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>Tryb sporządzania planu został przeprowadzony zgodnie z obowiązującą procedurą narzuconą art. 17 ustawy z dn. 27 marca 2003 r. o planowaniu i zagospodarowaniu przestrzennym (</w:t>
      </w:r>
      <w:proofErr w:type="spellStart"/>
      <w:r w:rsidRPr="007330FF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. Dz. U. z </w:t>
      </w:r>
      <w:r w:rsidR="00054414">
        <w:rPr>
          <w:rFonts w:ascii="Arial" w:hAnsi="Arial" w:cs="Arial"/>
          <w:sz w:val="22"/>
          <w:szCs w:val="22"/>
        </w:rPr>
        <w:t>2024 r. poz. 1130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)</w:t>
      </w:r>
      <w:r w:rsidR="00E7081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70816" w:rsidRPr="007330FF">
        <w:rPr>
          <w:rFonts w:ascii="Arial" w:hAnsi="Arial" w:cs="Arial"/>
          <w:sz w:val="22"/>
          <w:szCs w:val="22"/>
        </w:rPr>
        <w:t xml:space="preserve">w związku z art. 67 ust. 3 ustawy z dnia 7 lipca 2023 r. o zmianie ustawy o planowaniu i zagospodarowaniu przestrzennym oraz niektórych innych ustaw (Dz. U. </w:t>
      </w:r>
      <w:r w:rsidR="00054414" w:rsidRPr="0049209B">
        <w:rPr>
          <w:rFonts w:ascii="Arial" w:hAnsi="Arial" w:cs="Arial"/>
          <w:color w:val="000000"/>
          <w:sz w:val="22"/>
          <w:szCs w:val="22"/>
        </w:rPr>
        <w:t xml:space="preserve">z 2023 r. </w:t>
      </w:r>
      <w:r w:rsidR="00E70816" w:rsidRPr="007330FF">
        <w:rPr>
          <w:rFonts w:ascii="Arial" w:hAnsi="Arial" w:cs="Arial"/>
          <w:sz w:val="22"/>
          <w:szCs w:val="22"/>
        </w:rPr>
        <w:t>poz. 1688)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. Plan m</w:t>
      </w:r>
      <w:r w:rsidR="00064305" w:rsidRPr="007330FF">
        <w:rPr>
          <w:rFonts w:ascii="Arial" w:hAnsi="Arial" w:cs="Arial"/>
          <w:color w:val="000000" w:themeColor="text1"/>
          <w:sz w:val="22"/>
          <w:szCs w:val="22"/>
        </w:rPr>
        <w:t>iejscowy spełnia obowiązujące w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tym zakresie warunki.</w:t>
      </w:r>
    </w:p>
    <w:p w14:paraId="4DB5E92C" w14:textId="77777777" w:rsidR="001D433D" w:rsidRPr="007330FF" w:rsidRDefault="001D433D" w:rsidP="000D00E2">
      <w:pPr>
        <w:pStyle w:val="Tekstpodstawowy"/>
        <w:ind w:firstLine="284"/>
        <w:contextualSpacing/>
        <w:rPr>
          <w:color w:val="000000" w:themeColor="text1"/>
        </w:rPr>
      </w:pPr>
      <w:r w:rsidRPr="007330FF">
        <w:rPr>
          <w:color w:val="000000" w:themeColor="text1"/>
        </w:rPr>
        <w:t>Projekt rysunku planu miejscowego został sporządzony na kopii mapy, o której mowa w art. 16 ustawy o planowaniu i zagospodarowaniu przestrzennym, zawierającej obszar objęty opracowaniem wraz z jego niezbędnym otoczeniem. Rysunek planu stanowi załącznik nr 1 do niniejszej uchwały.</w:t>
      </w:r>
    </w:p>
    <w:p w14:paraId="56BF279B" w14:textId="5BD6ACD1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>Plan miejscowy jest zgodny z ustaleniami Studium uwarunkowań i kierunków zagospodarowania przestrzennego gminy Świeszyno (</w:t>
      </w:r>
      <w:proofErr w:type="spellStart"/>
      <w:r w:rsidRPr="007330FF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. uchwała nr </w:t>
      </w:r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 xml:space="preserve">LXIX/446/23 Rady Gminy Świeszyno z </w:t>
      </w:r>
      <w:bookmarkStart w:id="4" w:name="_Hlk123299325"/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>dnia</w:t>
      </w:r>
      <w:bookmarkEnd w:id="4"/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 xml:space="preserve"> 14 grudnia 2023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r.). </w:t>
      </w:r>
      <w:proofErr w:type="spellStart"/>
      <w:r w:rsidRPr="007330FF">
        <w:rPr>
          <w:rFonts w:ascii="Arial" w:hAnsi="Arial" w:cs="Arial"/>
          <w:color w:val="000000" w:themeColor="text1"/>
          <w:sz w:val="22"/>
          <w:szCs w:val="22"/>
        </w:rPr>
        <w:t>Wyrys</w:t>
      </w:r>
      <w:proofErr w:type="spellEnd"/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ze Studium uwarunkowań i</w:t>
      </w:r>
      <w:r w:rsidR="00064305" w:rsidRPr="007330FF">
        <w:rPr>
          <w:rFonts w:ascii="Arial" w:hAnsi="Arial" w:cs="Arial"/>
          <w:color w:val="000000" w:themeColor="text1"/>
          <w:sz w:val="22"/>
          <w:szCs w:val="22"/>
        </w:rPr>
        <w:t>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kierunków zagospodarowania przestrzennego gminy Świeszyno dla obszaru objętego planem 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 xml:space="preserve">jest umieszczony na 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załącznik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>u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nr 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>1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do uchwały.</w:t>
      </w:r>
    </w:p>
    <w:p w14:paraId="7E5F515A" w14:textId="0E601BE8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Projekt planu był wyłożony do publicznego wglądu w dniach od </w:t>
      </w:r>
      <w:r w:rsidR="00C106FE" w:rsidRPr="007330FF">
        <w:rPr>
          <w:rFonts w:ascii="Arial" w:hAnsi="Arial" w:cs="Arial"/>
          <w:color w:val="000000" w:themeColor="text1"/>
          <w:sz w:val="22"/>
          <w:szCs w:val="22"/>
        </w:rPr>
        <w:t>………</w:t>
      </w:r>
      <w:r w:rsidR="000B7E04" w:rsidRPr="007330FF">
        <w:rPr>
          <w:rFonts w:ascii="Arial" w:hAnsi="Arial" w:cs="Arial"/>
          <w:color w:val="000000" w:themeColor="text1"/>
          <w:sz w:val="22"/>
          <w:szCs w:val="22"/>
        </w:rPr>
        <w:t xml:space="preserve"> do </w:t>
      </w:r>
      <w:r w:rsidR="00C106FE" w:rsidRPr="007330FF">
        <w:rPr>
          <w:rFonts w:ascii="Arial" w:hAnsi="Arial" w:cs="Arial"/>
          <w:color w:val="000000" w:themeColor="text1"/>
          <w:sz w:val="22"/>
          <w:szCs w:val="22"/>
        </w:rPr>
        <w:t>………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Dyskusję publiczną nad przyjętymi w projekcie pla</w:t>
      </w:r>
      <w:r w:rsidR="00C106FE" w:rsidRPr="007330FF">
        <w:rPr>
          <w:rFonts w:ascii="Arial" w:hAnsi="Arial" w:cs="Arial"/>
          <w:color w:val="000000" w:themeColor="text1"/>
          <w:sz w:val="22"/>
          <w:szCs w:val="22"/>
        </w:rPr>
        <w:t>nu ustaleniami przeprowadzono w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dniu </w:t>
      </w:r>
      <w:r w:rsidR="00C106FE" w:rsidRPr="007330FF">
        <w:rPr>
          <w:rFonts w:ascii="Arial" w:hAnsi="Arial" w:cs="Arial"/>
          <w:color w:val="000000" w:themeColor="text1"/>
          <w:sz w:val="22"/>
          <w:szCs w:val="22"/>
        </w:rPr>
        <w:t>…………………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Uwagi można było składać w okresie 14 dni po zakończeniu wyłożenia (tj. do dnia</w:t>
      </w:r>
      <w:r w:rsidR="00C106FE" w:rsidRPr="007330FF">
        <w:rPr>
          <w:rFonts w:ascii="Arial" w:hAnsi="Arial" w:cs="Arial"/>
          <w:color w:val="000000" w:themeColor="text1"/>
          <w:sz w:val="22"/>
          <w:szCs w:val="22"/>
        </w:rPr>
        <w:t xml:space="preserve"> …………….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). </w:t>
      </w:r>
      <w:r w:rsidR="000B7E04" w:rsidRPr="007330FF">
        <w:rPr>
          <w:rFonts w:ascii="Arial" w:hAnsi="Arial" w:cs="Arial"/>
          <w:color w:val="000000" w:themeColor="text1"/>
          <w:sz w:val="22"/>
          <w:szCs w:val="22"/>
        </w:rPr>
        <w:t>Do planu nie wniesiono uwag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 xml:space="preserve"> / wniesiono uwagi</w:t>
      </w:r>
      <w:r w:rsidR="000B7E04" w:rsidRPr="007330FF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wyznaczonym terminie, a załącznik nr 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>2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do niniejszej uchwały stanowi obligatoryjne rozstrzygnięcie w sprawie </w:t>
      </w:r>
      <w:r w:rsidR="0099253E" w:rsidRPr="007330FF">
        <w:rPr>
          <w:rFonts w:ascii="Arial" w:hAnsi="Arial" w:cs="Arial"/>
          <w:color w:val="000000" w:themeColor="text1"/>
          <w:sz w:val="22"/>
          <w:szCs w:val="22"/>
        </w:rPr>
        <w:t>ich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rozpatrzenia. </w:t>
      </w:r>
    </w:p>
    <w:p w14:paraId="29C0E70D" w14:textId="6A118B2A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>Wymagane na podstawie art. 20 ust. 1 ustawy o planowaniu i zagospodarowaniu przestrzennym r</w:t>
      </w:r>
      <w:r w:rsidRPr="007330FF">
        <w:rPr>
          <w:rFonts w:ascii="Arial" w:hAnsi="Arial" w:cs="Arial"/>
          <w:bCs/>
          <w:color w:val="000000" w:themeColor="text1"/>
          <w:sz w:val="22"/>
          <w:szCs w:val="22"/>
        </w:rPr>
        <w:t xml:space="preserve">ozstrzygnięcie 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o sposobie realizacji i zasadach finansowania inwestycji z zakresu infrastruktury technicznej, które należą do zadań własnych gminy, stanowi załącznik nr 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>3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do niniejszej uchwały.</w:t>
      </w:r>
    </w:p>
    <w:p w14:paraId="686CB337" w14:textId="39FC185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5" w:name="_Hlk57276287"/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Wymagany na podstawie art. </w:t>
      </w:r>
      <w:proofErr w:type="spellStart"/>
      <w:r w:rsidRPr="007330FF">
        <w:rPr>
          <w:rFonts w:ascii="Arial" w:hAnsi="Arial" w:cs="Arial"/>
          <w:color w:val="000000" w:themeColor="text1"/>
          <w:sz w:val="22"/>
          <w:szCs w:val="22"/>
        </w:rPr>
        <w:t>67a</w:t>
      </w:r>
      <w:proofErr w:type="spellEnd"/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ust. 3 i 5 ustawy o planowaniu i zagospodarowaniu przestrzennym zbiór danych przestrzennych zawartych</w:t>
      </w:r>
      <w:r w:rsidR="00064305" w:rsidRPr="007330FF">
        <w:rPr>
          <w:rFonts w:ascii="Arial" w:hAnsi="Arial" w:cs="Arial"/>
          <w:color w:val="000000" w:themeColor="text1"/>
          <w:sz w:val="22"/>
          <w:szCs w:val="22"/>
        </w:rPr>
        <w:t xml:space="preserve"> w planie, stanowi załącznik nr 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>4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do niniejszej uchwały.</w:t>
      </w:r>
      <w:bookmarkEnd w:id="5"/>
    </w:p>
    <w:p w14:paraId="2D24287D" w14:textId="777777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W związku z powyższym podjęcie </w:t>
      </w:r>
      <w:r w:rsidR="000B7E04" w:rsidRPr="007330FF">
        <w:rPr>
          <w:rFonts w:ascii="Arial" w:hAnsi="Arial" w:cs="Arial"/>
          <w:color w:val="000000" w:themeColor="text1"/>
          <w:sz w:val="22"/>
          <w:szCs w:val="22"/>
        </w:rPr>
        <w:t>niniejszej uchwały uważa się za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uzasadnione.</w:t>
      </w:r>
    </w:p>
    <w:p w14:paraId="5F31FF47" w14:textId="77777777" w:rsidR="00CF3106" w:rsidRPr="007330FF" w:rsidRDefault="00CF3106" w:rsidP="000D00E2">
      <w:pPr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sectPr w:rsidR="00CF3106" w:rsidRPr="007330FF">
      <w:footerReference w:type="default" r:id="rId7"/>
      <w:footerReference w:type="firs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98EDB" w14:textId="77777777" w:rsidR="00957641" w:rsidRDefault="00957641">
      <w:r>
        <w:separator/>
      </w:r>
    </w:p>
  </w:endnote>
  <w:endnote w:type="continuationSeparator" w:id="0">
    <w:p w14:paraId="15ECE226" w14:textId="77777777" w:rsidR="00957641" w:rsidRDefault="00957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3F3EE" w14:textId="77777777" w:rsidR="000113C8" w:rsidRDefault="00C52FFA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4F2FDC">
      <w:rPr>
        <w:noProof/>
      </w:rPr>
      <w:t>1</w:t>
    </w:r>
    <w:r>
      <w:fldChar w:fldCharType="end"/>
    </w:r>
  </w:p>
  <w:p w14:paraId="19D1DDF6" w14:textId="77777777" w:rsidR="000113C8" w:rsidRDefault="000113C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5041A" w14:textId="77777777" w:rsidR="000113C8" w:rsidRDefault="000113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30FE2" w14:textId="77777777" w:rsidR="00957641" w:rsidRDefault="00957641">
      <w:r>
        <w:separator/>
      </w:r>
    </w:p>
  </w:footnote>
  <w:footnote w:type="continuationSeparator" w:id="0">
    <w:p w14:paraId="16E52D46" w14:textId="77777777" w:rsidR="00957641" w:rsidRDefault="00957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5"/>
    <w:multiLevelType w:val="multilevel"/>
    <w:tmpl w:val="00000005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4671475"/>
    <w:multiLevelType w:val="multilevel"/>
    <w:tmpl w:val="FD4CFC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44417913">
    <w:abstractNumId w:val="0"/>
  </w:num>
  <w:num w:numId="2" w16cid:durableId="1303119500">
    <w:abstractNumId w:val="1"/>
  </w:num>
  <w:num w:numId="3" w16cid:durableId="1122724396">
    <w:abstractNumId w:val="2"/>
  </w:num>
  <w:num w:numId="4" w16cid:durableId="340400695">
    <w:abstractNumId w:val="3"/>
  </w:num>
  <w:num w:numId="5" w16cid:durableId="393162018">
    <w:abstractNumId w:val="4"/>
  </w:num>
  <w:num w:numId="6" w16cid:durableId="137235152">
    <w:abstractNumId w:val="5"/>
  </w:num>
  <w:num w:numId="7" w16cid:durableId="4164851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287"/>
    <w:rsid w:val="000113C8"/>
    <w:rsid w:val="00054414"/>
    <w:rsid w:val="00064305"/>
    <w:rsid w:val="000B7E04"/>
    <w:rsid w:val="000D00E2"/>
    <w:rsid w:val="000E017B"/>
    <w:rsid w:val="00105ECB"/>
    <w:rsid w:val="001736AD"/>
    <w:rsid w:val="00195EEA"/>
    <w:rsid w:val="001D433D"/>
    <w:rsid w:val="00225B54"/>
    <w:rsid w:val="002F45B0"/>
    <w:rsid w:val="00340AF3"/>
    <w:rsid w:val="003A5123"/>
    <w:rsid w:val="003C77A4"/>
    <w:rsid w:val="003C7E87"/>
    <w:rsid w:val="004879B2"/>
    <w:rsid w:val="004F2FDC"/>
    <w:rsid w:val="00610773"/>
    <w:rsid w:val="00671C65"/>
    <w:rsid w:val="007330FF"/>
    <w:rsid w:val="0074428D"/>
    <w:rsid w:val="007933C2"/>
    <w:rsid w:val="00862A99"/>
    <w:rsid w:val="008A63F8"/>
    <w:rsid w:val="00957641"/>
    <w:rsid w:val="0099253E"/>
    <w:rsid w:val="00A537E6"/>
    <w:rsid w:val="00A7526F"/>
    <w:rsid w:val="00A85065"/>
    <w:rsid w:val="00AA0287"/>
    <w:rsid w:val="00AB0F82"/>
    <w:rsid w:val="00AB169F"/>
    <w:rsid w:val="00BB7011"/>
    <w:rsid w:val="00BD732A"/>
    <w:rsid w:val="00C106FE"/>
    <w:rsid w:val="00C27B31"/>
    <w:rsid w:val="00C52FFA"/>
    <w:rsid w:val="00CD2B27"/>
    <w:rsid w:val="00CF3106"/>
    <w:rsid w:val="00DC446C"/>
    <w:rsid w:val="00E24ED2"/>
    <w:rsid w:val="00E55A9F"/>
    <w:rsid w:val="00E7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598F"/>
  <w15:chartTrackingRefBased/>
  <w15:docId w15:val="{167C31D5-47F0-4DEC-B207-C7E342CDC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3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D433D"/>
    <w:pPr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D433D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rsid w:val="001D4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D43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5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5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5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5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5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2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53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1829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sylwcia07@o2.pl</dc:creator>
  <cp:keywords/>
  <dc:description/>
  <cp:lastModifiedBy>DANIEL ZALUSKI</cp:lastModifiedBy>
  <cp:revision>11</cp:revision>
  <dcterms:created xsi:type="dcterms:W3CDTF">2022-08-24T14:50:00Z</dcterms:created>
  <dcterms:modified xsi:type="dcterms:W3CDTF">2024-08-08T16:30:00Z</dcterms:modified>
</cp:coreProperties>
</file>